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EE650A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F05BAC">
        <w:rPr>
          <w:rFonts w:ascii="Garamond" w:hAnsi="Garamond"/>
          <w:sz w:val="24"/>
          <w:szCs w:val="24"/>
        </w:rPr>
        <w:t>20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66CE732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05BAC" w:rsidRPr="002F024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https://zakazky.zcu.cz/contract_display_6691.html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8C3E8F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F05BAC">
        <w:rPr>
          <w:rFonts w:ascii="Garamond" w:hAnsi="Garamond" w:cs="Arial"/>
          <w:sz w:val="22"/>
          <w:szCs w:val="22"/>
        </w:rPr>
        <w:t>04</w:t>
      </w:r>
      <w:r w:rsidR="006B7CD5">
        <w:rPr>
          <w:rFonts w:ascii="Garamond" w:hAnsi="Garamond" w:cs="Arial"/>
          <w:sz w:val="22"/>
          <w:szCs w:val="22"/>
        </w:rPr>
        <w:t>.0</w:t>
      </w:r>
      <w:r w:rsidR="00F05BAC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7219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F1AB" w14:textId="77777777" w:rsidR="00B679F5" w:rsidRDefault="00B679F5" w:rsidP="00795AAC">
      <w:r>
        <w:separator/>
      </w:r>
    </w:p>
  </w:endnote>
  <w:endnote w:type="continuationSeparator" w:id="0">
    <w:p w14:paraId="476C702E" w14:textId="77777777" w:rsidR="00B679F5" w:rsidRDefault="00B679F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5F43E" w14:textId="77777777" w:rsidR="00B679F5" w:rsidRDefault="00B679F5" w:rsidP="00795AAC">
      <w:r>
        <w:separator/>
      </w:r>
    </w:p>
  </w:footnote>
  <w:footnote w:type="continuationSeparator" w:id="0">
    <w:p w14:paraId="390418B8" w14:textId="77777777" w:rsidR="00B679F5" w:rsidRDefault="00B679F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42FDC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0D38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2B2C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16C4"/>
    <w:rsid w:val="002F419F"/>
    <w:rsid w:val="002F5D0E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220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164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219F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0943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B66DF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5F7C2C"/>
    <w:rsid w:val="0060771B"/>
    <w:rsid w:val="006135F9"/>
    <w:rsid w:val="00615033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B7CD5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16B2E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351D2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266C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2A91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6779A"/>
    <w:rsid w:val="00A71C90"/>
    <w:rsid w:val="00A75F18"/>
    <w:rsid w:val="00A77624"/>
    <w:rsid w:val="00A82F84"/>
    <w:rsid w:val="00A86343"/>
    <w:rsid w:val="00A90797"/>
    <w:rsid w:val="00AA161E"/>
    <w:rsid w:val="00AA23B0"/>
    <w:rsid w:val="00AA3B62"/>
    <w:rsid w:val="00AA7E60"/>
    <w:rsid w:val="00AB1BAB"/>
    <w:rsid w:val="00AB437F"/>
    <w:rsid w:val="00AB734D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679F5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11F2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5BAC"/>
    <w:rsid w:val="00F07F8A"/>
    <w:rsid w:val="00F228FA"/>
    <w:rsid w:val="00F247FC"/>
    <w:rsid w:val="00F33DF2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69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OpRtxp6ERlIXmaTdvMlMMnrdFfdUYPQycJl+V2hplsA=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eennv4GZ2uH1zJdI1kRTSjW96M1bMrCwHqYcDY6YGq4=</DigestValue>
    </Reference>
  </SignedInfo>
  <SignatureValue>xrCHgFvUa4uz3lsnXcLoHZ1Q2CFO4qqUmS5WjRs94VNmjNJItWELIymjzBKvKdthw4GVc8hav13p
YONyTU6JbQ+syuVw94NW26i90BM86v3YRNb+mH+YDbuwlQsT14xRPxEkyFnQ1PfbOx+nDLrVR0bY
NpsSuFfkYgK4ysenhwfAZGIoYh3/sjTu6s2/l/cgHxkVMyipjfkZ0dAWufX2+0ZSu0b67GMfz4uh
9ou+W0Mb3d4hT+lHq6XyxC+Tzm1hDq7iPjdf4J8R3Qeo8cWLyuJvn3nu38oVs7pfJ57M35V4JHbw
Mvu9K0e6D+Te6VfFkPSUgI7+Iy3fL/YQqcpPfQ==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kpk2Og/cSsnGG0pSanc5Sv40fsOR5apzx04xCrtfewI=</DigestValue>
      </Reference>
      <Reference URI="/word/document.xml?ContentType=application/vnd.openxmlformats-officedocument.wordprocessingml.document.main+xml">
        <DigestMethod Algorithm="http://www.w3.org/2001/04/xmlenc#sha256"/>
        <DigestValue>l+0SuZ0Cj5EUw0l/JRjjZLENGnZ47DUYt+CEvduErxU=</DigestValue>
      </Reference>
      <Reference URI="/word/endnotes.xml?ContentType=application/vnd.openxmlformats-officedocument.wordprocessingml.endnotes+xml">
        <DigestMethod Algorithm="http://www.w3.org/2001/04/xmlenc#sha256"/>
        <DigestValue>/bpzuw/pqBEWjrFN58FwmS4+dlwFWP314urqmBtTO08=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xRkQAAbJhuYFf5nlzpHOPoCw2WqgnnhGcn1apVnIfFc=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9wcWghYsViTHUQ2Dgj2pvkHfaJ5rQ4ETqlTz6twBaII=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2024-03-18T10:56:20Z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2024-03-18T10:56:20Z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122</cp:revision>
  <cp:lastPrinted>2018-08-08T13:48:00Z</cp:lastPrinted>
  <dcterms:created xsi:type="dcterms:W3CDTF">2021-09-20T07:59:00Z</dcterms:created>
  <dcterms:modified xsi:type="dcterms:W3CDTF">2024-03-18T10:56:00Z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